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FE0E2A" w14:textId="64EBD59F" w:rsidR="00EA46E4" w:rsidRPr="00EA46E4" w:rsidRDefault="006601C7" w:rsidP="00EA46E4">
      <w:pPr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EA46E4" w:rsidRPr="00D97817">
        <w:rPr>
          <w:rFonts w:cstheme="minorHAnsi"/>
          <w:b/>
          <w:sz w:val="28"/>
          <w:szCs w:val="28"/>
        </w:rPr>
        <w:t>„</w:t>
      </w:r>
      <w:r w:rsidR="00EA46E4" w:rsidRPr="00EA46E4">
        <w:rPr>
          <w:rFonts w:ascii="Times New Roman" w:hAnsi="Times New Roman" w:cs="Times New Roman"/>
          <w:b/>
          <w:sz w:val="24"/>
          <w:szCs w:val="24"/>
        </w:rPr>
        <w:t>Nagyjaink Díj” eljárásrend</w:t>
      </w:r>
      <w:r w:rsidR="00EA46E4" w:rsidRPr="00EA46E4">
        <w:rPr>
          <w:rFonts w:ascii="Times New Roman" w:hAnsi="Times New Roman" w:cs="Times New Roman"/>
          <w:b/>
          <w:sz w:val="24"/>
          <w:szCs w:val="24"/>
        </w:rPr>
        <w:t>jének elfogadása</w:t>
      </w:r>
    </w:p>
    <w:p w14:paraId="13045A29" w14:textId="330BAF1F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7E11C68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5A90FD" w14:textId="77777777" w:rsidR="00EA46E4" w:rsidRDefault="00EA46E4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70908C1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A9BCF48" w14:textId="77777777" w:rsidR="00EA46E4" w:rsidRDefault="00EA46E4" w:rsidP="00EA4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FDADA" w14:textId="61B2921A" w:rsidR="00EA46E4" w:rsidRPr="00EA46E4" w:rsidRDefault="00EA46E4" w:rsidP="00EA46E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46E4">
        <w:rPr>
          <w:rFonts w:ascii="Times New Roman" w:hAnsi="Times New Roman" w:cs="Times New Roman"/>
          <w:sz w:val="24"/>
          <w:szCs w:val="24"/>
        </w:rPr>
        <w:t xml:space="preserve">A 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 Közgyűlése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2025. május 27. napján tartott ülésén elfogadott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47/2025. (V. 27.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határozatával döntött </w:t>
      </w:r>
      <w:r w:rsidRPr="00EA46E4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EA46E4">
        <w:rPr>
          <w:rFonts w:ascii="Times New Roman" w:hAnsi="Times New Roman" w:cs="Times New Roman"/>
          <w:sz w:val="24"/>
          <w:szCs w:val="24"/>
        </w:rPr>
        <w:t>Magyarországi Romák Országos Önkormányzata által „Nagyjaink Díj” elnevezésű kitüntetés alapításáról</w:t>
      </w:r>
      <w:r w:rsidRPr="00EA46E4">
        <w:rPr>
          <w:rFonts w:ascii="Times New Roman" w:hAnsi="Times New Roman" w:cs="Times New Roman"/>
          <w:sz w:val="24"/>
          <w:szCs w:val="24"/>
        </w:rPr>
        <w:t>.</w:t>
      </w:r>
    </w:p>
    <w:p w14:paraId="451BBE3A" w14:textId="2C82B402" w:rsidR="00EA46E4" w:rsidRPr="00EA46E4" w:rsidRDefault="00EA46E4" w:rsidP="00EA4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A1F77" w14:textId="23156718" w:rsidR="00EA46E4" w:rsidRPr="00EA46E4" w:rsidRDefault="00EA46E4" w:rsidP="00EA46E4">
      <w:pPr>
        <w:spacing w:after="0" w:line="240" w:lineRule="auto"/>
        <w:jc w:val="both"/>
        <w:rPr>
          <w:rStyle w:val="highlighted"/>
          <w:rFonts w:ascii="Times New Roman" w:hAnsi="Times New Roman" w:cs="Times New Roman"/>
          <w:sz w:val="24"/>
          <w:szCs w:val="24"/>
        </w:rPr>
      </w:pPr>
      <w:r w:rsidRPr="00EA46E4">
        <w:rPr>
          <w:rFonts w:ascii="Times New Roman" w:hAnsi="Times New Roman" w:cs="Times New Roman"/>
          <w:sz w:val="24"/>
          <w:szCs w:val="24"/>
        </w:rPr>
        <w:t>A fentiekben nevesített határozat</w:t>
      </w:r>
      <w:r w:rsidR="00E5554F">
        <w:rPr>
          <w:rFonts w:ascii="Times New Roman" w:hAnsi="Times New Roman" w:cs="Times New Roman"/>
          <w:sz w:val="24"/>
          <w:szCs w:val="24"/>
        </w:rPr>
        <w:t>á</w:t>
      </w:r>
      <w:r w:rsidRPr="00EA46E4">
        <w:rPr>
          <w:rFonts w:ascii="Times New Roman" w:hAnsi="Times New Roman" w:cs="Times New Roman"/>
          <w:sz w:val="24"/>
          <w:szCs w:val="24"/>
        </w:rPr>
        <w:t>ban a Közgyűlés egyben felkérte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Kulturális és Média Centrum intézményvezetőjét, hogy az első pontban foglalt kitüntetés alapításhoz kapcsolódóan </w:t>
      </w:r>
      <w:r w:rsidRPr="00EA46E4">
        <w:rPr>
          <w:rStyle w:val="highlighted"/>
          <w:rFonts w:ascii="Times New Roman" w:hAnsi="Times New Roman" w:cs="Times New Roman"/>
          <w:sz w:val="24"/>
          <w:szCs w:val="24"/>
        </w:rPr>
        <w:t>a díj odaítélése feltételeinek és szabályainak pontos meghatározásáról szóló eljárásrendet legkésőbb 2025. szeptember 30. napjáig készítse el annak érdekében, hogy azt a Közgyűlés az őszi ügyszakban tartandó rendes ülésén megtárgyalja.</w:t>
      </w:r>
    </w:p>
    <w:p w14:paraId="05137FDC" w14:textId="77777777" w:rsidR="00E5554F" w:rsidRDefault="00E5554F" w:rsidP="00EA4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4164E1" w14:textId="66A6E4FE" w:rsidR="00DA2A91" w:rsidRPr="00EA46E4" w:rsidRDefault="00E5554F" w:rsidP="00EA4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jelölt </w:t>
      </w:r>
      <w:r w:rsidR="00EA46E4" w:rsidRPr="00EA46E4">
        <w:rPr>
          <w:rFonts w:ascii="Times New Roman" w:hAnsi="Times New Roman" w:cs="Times New Roman"/>
          <w:sz w:val="24"/>
          <w:szCs w:val="24"/>
        </w:rPr>
        <w:t xml:space="preserve">eljárásrend - mely a „Nagyjaink Díj” részletszabályairól szól </w:t>
      </w:r>
      <w:r>
        <w:rPr>
          <w:rFonts w:ascii="Times New Roman" w:hAnsi="Times New Roman" w:cs="Times New Roman"/>
          <w:sz w:val="24"/>
          <w:szCs w:val="24"/>
        </w:rPr>
        <w:t>– elkészült és jelen határozati javaslat mellékletét képezi.</w:t>
      </w:r>
      <w:bookmarkStart w:id="0" w:name="_GoBack"/>
      <w:bookmarkEnd w:id="0"/>
    </w:p>
    <w:p w14:paraId="4E850F8E" w14:textId="77777777" w:rsidR="00EA46E4" w:rsidRDefault="00EA46E4" w:rsidP="00EA46E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C2C97D" w14:textId="4A08CBF3" w:rsidR="00035632" w:rsidRPr="00EA46E4" w:rsidRDefault="002415DC" w:rsidP="00EA4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49AAB64" w14:textId="77777777" w:rsidR="00DA2A91" w:rsidRDefault="00DA2A91" w:rsidP="004524C3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61CE259" w14:textId="205E9847" w:rsidR="00E5554F" w:rsidRPr="00E5554F" w:rsidRDefault="005F0179" w:rsidP="00E5554F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266B69" w:rsidRPr="00EA46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EA46E4" w:rsidRPr="00EA46E4">
        <w:rPr>
          <w:rFonts w:ascii="Times New Roman" w:hAnsi="Times New Roman" w:cs="Times New Roman"/>
          <w:b/>
          <w:sz w:val="24"/>
          <w:szCs w:val="24"/>
        </w:rPr>
        <w:t>Nagyjaink Díj” eljárásrendjének elfogadása</w:t>
      </w:r>
      <w:r w:rsidR="00266B69" w:rsidRPr="00EA46E4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EA46E4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39EF8584" w14:textId="4656C3D5" w:rsidR="008F1517" w:rsidRPr="008F1517" w:rsidRDefault="00D90AD6" w:rsidP="00C07BDB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</w:t>
      </w:r>
      <w:r w:rsidR="00DA2A91">
        <w:rPr>
          <w:bCs/>
          <w:color w:val="000000"/>
        </w:rPr>
        <w:t>elfogadja</w:t>
      </w:r>
      <w:r w:rsidR="00E056FD">
        <w:rPr>
          <w:rFonts w:eastAsiaTheme="minorEastAsia"/>
          <w:b/>
        </w:rPr>
        <w:t xml:space="preserve"> </w:t>
      </w:r>
      <w:r w:rsidR="00EA46E4" w:rsidRPr="00EA46E4">
        <w:rPr>
          <w:rFonts w:eastAsiaTheme="minorEastAsia"/>
        </w:rPr>
        <w:t xml:space="preserve">a </w:t>
      </w:r>
      <w:r w:rsidR="00EA46E4" w:rsidRPr="00E5554F">
        <w:rPr>
          <w:rFonts w:eastAsiaTheme="minorEastAsia"/>
        </w:rPr>
        <w:t>„</w:t>
      </w:r>
      <w:r w:rsidR="00EA46E4" w:rsidRPr="00E5554F">
        <w:t>Nagyjaink Díj” eljárásrend</w:t>
      </w:r>
      <w:r w:rsidR="00EA46E4" w:rsidRPr="00E5554F">
        <w:t>jét</w:t>
      </w:r>
      <w:r w:rsidR="00EA46E4">
        <w:t xml:space="preserve"> </w:t>
      </w:r>
      <w:r w:rsidR="00E056FD">
        <w:t xml:space="preserve">a </w:t>
      </w:r>
      <w:r w:rsidR="008F1517" w:rsidRPr="008F1517">
        <w:t>melléklet szerinti tartalommal.</w:t>
      </w:r>
    </w:p>
    <w:p w14:paraId="10C535BD" w14:textId="77777777" w:rsidR="008F1517" w:rsidRPr="00266B69" w:rsidRDefault="008F1517" w:rsidP="008F1517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2FDE249F" w14:textId="598A20B3" w:rsidR="00E056FD" w:rsidRPr="00EA46E4" w:rsidRDefault="00D90AD6" w:rsidP="00FD6D94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EA46E4">
        <w:rPr>
          <w:bCs/>
          <w:color w:val="000000"/>
        </w:rPr>
        <w:t xml:space="preserve">A Magyarországi Romák Országos Önkormányzatának Közgyűlése </w:t>
      </w:r>
      <w:r w:rsidR="00EA46E4">
        <w:rPr>
          <w:bCs/>
          <w:color w:val="000000"/>
        </w:rPr>
        <w:t>felkéri az Elnököt és a Hivatalvezetőt, hogy a „Nagyjaink Díj” kapcsán a szükség</w:t>
      </w:r>
      <w:r w:rsidR="00E5554F">
        <w:rPr>
          <w:bCs/>
          <w:color w:val="000000"/>
        </w:rPr>
        <w:t>es intézkedéseket és jognyilatkozatokat megtegyék, a Díjhoz javasolt pénzösszeg költségvetésbe történő tervezéséről gondoskodjanak.</w:t>
      </w:r>
    </w:p>
    <w:p w14:paraId="12F25D95" w14:textId="77777777" w:rsidR="00EA46E4" w:rsidRPr="00EA46E4" w:rsidRDefault="00EA46E4" w:rsidP="00EA46E4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  <w:u w:val="single"/>
        </w:rPr>
      </w:pPr>
    </w:p>
    <w:p w14:paraId="0352DCD0" w14:textId="68049137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42757"/>
    <w:multiLevelType w:val="hybridMultilevel"/>
    <w:tmpl w:val="D786E1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92F39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554F"/>
    <w:rsid w:val="00E57042"/>
    <w:rsid w:val="00E6664A"/>
    <w:rsid w:val="00E673D3"/>
    <w:rsid w:val="00E85624"/>
    <w:rsid w:val="00E92271"/>
    <w:rsid w:val="00E96977"/>
    <w:rsid w:val="00EA3B68"/>
    <w:rsid w:val="00EA46E4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EA46E4"/>
    <w:rPr>
      <w:kern w:val="0"/>
      <w14:ligatures w14:val="none"/>
    </w:rPr>
  </w:style>
  <w:style w:type="character" w:customStyle="1" w:styleId="highlighted">
    <w:name w:val="highlighted"/>
    <w:basedOn w:val="Bekezdsalapbettpusa"/>
    <w:rsid w:val="00EA4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2025-10-21T07:22:00Z</dcterms:created>
  <dcterms:modified xsi:type="dcterms:W3CDTF">2025-10-21T07:40:00Z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